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E83" w:rsidRPr="004F7E83" w:rsidRDefault="004F7E83" w:rsidP="004F7E83">
      <w:pPr>
        <w:pStyle w:val="Intestazione"/>
        <w:rPr>
          <w:rFonts w:ascii="Verdana" w:hAnsi="Verdana"/>
          <w:sz w:val="16"/>
          <w:szCs w:val="16"/>
        </w:rPr>
      </w:pPr>
      <w:r w:rsidRPr="004F7E83">
        <w:rPr>
          <w:rFonts w:ascii="Verdana" w:hAnsi="Verdana"/>
          <w:i/>
          <w:iCs/>
          <w:sz w:val="16"/>
          <w:szCs w:val="16"/>
        </w:rPr>
        <w:t xml:space="preserve">Allegato </w:t>
      </w:r>
      <w:r>
        <w:rPr>
          <w:rFonts w:ascii="Verdana" w:hAnsi="Verdana"/>
          <w:i/>
          <w:iCs/>
          <w:sz w:val="16"/>
          <w:szCs w:val="16"/>
        </w:rPr>
        <w:t xml:space="preserve">2 </w:t>
      </w:r>
      <w:r w:rsidRPr="004F7E83">
        <w:rPr>
          <w:rFonts w:ascii="Verdana" w:hAnsi="Verdana"/>
          <w:i/>
          <w:iCs/>
          <w:sz w:val="16"/>
          <w:szCs w:val="16"/>
        </w:rPr>
        <w:t>Griglia di valutazione generica dei titoli</w:t>
      </w:r>
      <w:r w:rsidRPr="004F7E83">
        <w:rPr>
          <w:rFonts w:ascii="Verdana" w:eastAsia="Calibri" w:hAnsi="Verdana"/>
          <w:sz w:val="16"/>
          <w:szCs w:val="16"/>
          <w:lang w:eastAsia="en-US"/>
        </w:rPr>
        <w:tab/>
      </w:r>
    </w:p>
    <w:tbl>
      <w:tblPr>
        <w:tblW w:w="1007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673"/>
        <w:gridCol w:w="708"/>
        <w:gridCol w:w="1276"/>
        <w:gridCol w:w="1418"/>
      </w:tblGrid>
      <w:tr w:rsidR="000D3DD2" w:rsidTr="0022203B"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3DD2" w:rsidRPr="007D011B" w:rsidRDefault="000D3DD2" w:rsidP="0022203B">
            <w:pPr>
              <w:snapToGrid w:val="0"/>
              <w:rPr>
                <w:rFonts w:ascii="Verdana" w:hAnsi="Verdana" w:cstheme="minorHAnsi"/>
                <w:bCs/>
                <w:i/>
                <w:iCs/>
                <w:sz w:val="16"/>
                <w:szCs w:val="16"/>
              </w:rPr>
            </w:pPr>
            <w:r w:rsidRPr="007D011B">
              <w:rPr>
                <w:rFonts w:ascii="Verdana" w:hAnsi="Verdana" w:cstheme="minorHAnsi"/>
                <w:bCs/>
                <w:i/>
                <w:iCs/>
                <w:sz w:val="16"/>
                <w:szCs w:val="16"/>
              </w:rPr>
              <w:t>Titoli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7D011B" w:rsidRDefault="000D3DD2" w:rsidP="0022203B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A</w:t>
            </w:r>
            <w:r w:rsidRPr="007D011B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cura della </w:t>
            </w: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C</w:t>
            </w:r>
            <w:r w:rsidRPr="007D011B">
              <w:rPr>
                <w:rFonts w:ascii="Verdana" w:hAnsi="Verdana"/>
                <w:bCs/>
                <w:i/>
                <w:iCs/>
                <w:sz w:val="16"/>
                <w:szCs w:val="16"/>
              </w:rPr>
              <w:t>ommissione</w:t>
            </w:r>
          </w:p>
        </w:tc>
      </w:tr>
      <w:tr w:rsidR="000D3DD2" w:rsidTr="0022203B">
        <w:trPr>
          <w:trHeight w:val="28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rPr>
                <w:rFonts w:ascii="Verdana" w:hAnsi="Verdana"/>
                <w:bCs/>
              </w:rPr>
            </w:pPr>
          </w:p>
          <w:p w:rsidR="000D3DD2" w:rsidRPr="007D011B" w:rsidRDefault="000D3DD2" w:rsidP="0022203B">
            <w:pPr>
              <w:jc w:val="center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A. Titoli</w:t>
            </w:r>
          </w:p>
          <w:p w:rsidR="000D3DD2" w:rsidRPr="00145285" w:rsidRDefault="000D3DD2" w:rsidP="0022203B">
            <w:pPr>
              <w:rPr>
                <w:rFonts w:ascii="Verdana" w:hAnsi="Verdana"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snapToGrid w:val="0"/>
              <w:rPr>
                <w:rFonts w:ascii="Verdana" w:hAnsi="Verdana"/>
              </w:rPr>
            </w:pPr>
          </w:p>
        </w:tc>
      </w:tr>
      <w:tr w:rsidR="000D3DD2" w:rsidTr="0022203B"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3DD2" w:rsidRPr="00FD79B7" w:rsidRDefault="000D3DD2" w:rsidP="0022203B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Titolo di studio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3DD2" w:rsidRPr="00302C29" w:rsidRDefault="000D3DD2" w:rsidP="0022203B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Max </w:t>
            </w: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3DD2" w:rsidRPr="00302C29" w:rsidRDefault="000D3DD2" w:rsidP="0022203B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In base al titolo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snapToGrid w:val="0"/>
              <w:rPr>
                <w:rFonts w:ascii="Verdana" w:hAnsi="Verdana"/>
              </w:rPr>
            </w:pPr>
          </w:p>
        </w:tc>
      </w:tr>
      <w:tr w:rsidR="000D3DD2" w:rsidTr="0022203B">
        <w:trPr>
          <w:trHeight w:val="387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Pr="00302C29" w:rsidRDefault="000D3DD2" w:rsidP="0022203B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1.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snapToGrid w:val="0"/>
              <w:rPr>
                <w:rFonts w:ascii="Verdana" w:hAnsi="Verdana"/>
              </w:rPr>
            </w:pPr>
          </w:p>
        </w:tc>
      </w:tr>
      <w:tr w:rsidR="000D3DD2" w:rsidTr="0022203B"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3DD2" w:rsidRPr="00FD79B7" w:rsidRDefault="000D3DD2" w:rsidP="0022203B">
            <w:pPr>
              <w:rPr>
                <w:rFonts w:ascii="Verdana" w:hAnsi="Verdana"/>
                <w:b/>
                <w:sz w:val="18"/>
                <w:szCs w:val="18"/>
              </w:rPr>
            </w:pPr>
            <w:r w:rsidRPr="00C71651">
              <w:rPr>
                <w:rFonts w:ascii="Verdana" w:hAnsi="Verdana"/>
                <w:sz w:val="18"/>
                <w:szCs w:val="18"/>
              </w:rPr>
              <w:t xml:space="preserve">Partecipazione a formazione inerente </w:t>
            </w:r>
            <w:proofErr w:type="gramStart"/>
            <w:r w:rsidRPr="00C71651">
              <w:rPr>
                <w:rFonts w:ascii="Verdana" w:hAnsi="Verdana"/>
                <w:sz w:val="18"/>
                <w:szCs w:val="18"/>
              </w:rPr>
              <w:t>il</w:t>
            </w:r>
            <w:proofErr w:type="gramEnd"/>
            <w:r w:rsidRPr="00C71651">
              <w:rPr>
                <w:rFonts w:ascii="Verdana" w:hAnsi="Verdana"/>
                <w:sz w:val="18"/>
                <w:szCs w:val="18"/>
              </w:rPr>
              <w:t xml:space="preserve"> PNRR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3DD2" w:rsidRPr="00302C29" w:rsidRDefault="000D3DD2" w:rsidP="0022203B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3DD2" w:rsidRPr="00302C29" w:rsidRDefault="000D3DD2" w:rsidP="0022203B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5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snapToGrid w:val="0"/>
              <w:rPr>
                <w:rFonts w:ascii="Verdana" w:hAnsi="Verdana"/>
              </w:rPr>
            </w:pPr>
          </w:p>
        </w:tc>
      </w:tr>
      <w:tr w:rsidR="000D3DD2" w:rsidTr="0022203B">
        <w:trPr>
          <w:trHeight w:val="44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Pr="00302C29" w:rsidRDefault="000D3DD2" w:rsidP="0022203B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snapToGrid w:val="0"/>
              <w:rPr>
                <w:rFonts w:ascii="Verdana" w:hAnsi="Verdana"/>
              </w:rPr>
            </w:pPr>
          </w:p>
        </w:tc>
      </w:tr>
      <w:tr w:rsidR="000D3DD2" w:rsidTr="0022203B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Pr="00302C29" w:rsidRDefault="000D3DD2" w:rsidP="0022203B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snapToGrid w:val="0"/>
              <w:rPr>
                <w:rFonts w:ascii="Verdana" w:hAnsi="Verdana"/>
              </w:rPr>
            </w:pPr>
          </w:p>
        </w:tc>
      </w:tr>
      <w:tr w:rsidR="000D3DD2" w:rsidTr="0022203B">
        <w:trPr>
          <w:trHeight w:val="187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Pr="00302C29" w:rsidRDefault="000D3DD2" w:rsidP="0022203B">
            <w:pPr>
              <w:rPr>
                <w:rFonts w:ascii="Verdana" w:hAnsi="Verdana"/>
                <w:bCs/>
                <w:sz w:val="18"/>
                <w:szCs w:val="18"/>
              </w:rPr>
            </w:pPr>
            <w:proofErr w:type="spellStart"/>
            <w:r w:rsidRPr="00C71651">
              <w:rPr>
                <w:rFonts w:ascii="Verdana" w:hAnsi="Verdana"/>
                <w:sz w:val="18"/>
                <w:szCs w:val="18"/>
              </w:rPr>
              <w:t>Ecdl</w:t>
            </w:r>
            <w:proofErr w:type="spellEnd"/>
            <w:r w:rsidRPr="00C71651">
              <w:rPr>
                <w:rFonts w:ascii="Verdana" w:hAnsi="Verdana"/>
                <w:sz w:val="18"/>
                <w:szCs w:val="18"/>
              </w:rPr>
              <w:t xml:space="preserve"> base o titoli equivalenti o superiori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Pr="00302C29" w:rsidRDefault="000D3DD2" w:rsidP="0022203B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Pr="00302C29" w:rsidRDefault="000D3DD2" w:rsidP="0022203B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5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snapToGrid w:val="0"/>
              <w:rPr>
                <w:rFonts w:ascii="Verdana" w:hAnsi="Verdana"/>
              </w:rPr>
            </w:pPr>
          </w:p>
        </w:tc>
      </w:tr>
      <w:tr w:rsidR="000D3DD2" w:rsidTr="0022203B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Pr="00302C29" w:rsidRDefault="000D3DD2" w:rsidP="0022203B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snapToGrid w:val="0"/>
              <w:rPr>
                <w:rFonts w:ascii="Verdana" w:hAnsi="Verdana"/>
              </w:rPr>
            </w:pPr>
          </w:p>
        </w:tc>
      </w:tr>
      <w:tr w:rsidR="000D3DD2" w:rsidTr="0022203B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Default="000D3DD2" w:rsidP="0022203B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snapToGrid w:val="0"/>
              <w:rPr>
                <w:rFonts w:ascii="Verdana" w:hAnsi="Verdana"/>
              </w:rPr>
            </w:pPr>
          </w:p>
        </w:tc>
      </w:tr>
      <w:tr w:rsidR="000D3DD2" w:rsidTr="0022203B">
        <w:trPr>
          <w:trHeight w:val="211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Default="000D3DD2" w:rsidP="0022203B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C71651">
              <w:rPr>
                <w:rFonts w:ascii="Verdana" w:hAnsi="Verdana"/>
                <w:sz w:val="18"/>
                <w:szCs w:val="18"/>
              </w:rPr>
              <w:t>Formazione in materia di sicurezza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Default="000D3DD2" w:rsidP="0022203B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Default="000D3DD2" w:rsidP="0022203B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5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snapToGrid w:val="0"/>
              <w:rPr>
                <w:rFonts w:ascii="Verdana" w:hAnsi="Verdana"/>
              </w:rPr>
            </w:pPr>
          </w:p>
        </w:tc>
      </w:tr>
      <w:tr w:rsidR="000D3DD2" w:rsidTr="0022203B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Default="000D3DD2" w:rsidP="0022203B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snapToGrid w:val="0"/>
              <w:rPr>
                <w:rFonts w:ascii="Verdana" w:hAnsi="Verdana"/>
              </w:rPr>
            </w:pPr>
          </w:p>
        </w:tc>
      </w:tr>
      <w:tr w:rsidR="000D3DD2" w:rsidTr="0022203B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Default="000D3DD2" w:rsidP="0022203B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snapToGrid w:val="0"/>
              <w:rPr>
                <w:rFonts w:ascii="Verdana" w:hAnsi="Verdana"/>
              </w:rPr>
            </w:pPr>
          </w:p>
        </w:tc>
      </w:tr>
      <w:tr w:rsidR="000D3DD2" w:rsidTr="0022203B">
        <w:trPr>
          <w:trHeight w:val="25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Default="000D3DD2" w:rsidP="0022203B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C71651">
              <w:rPr>
                <w:rFonts w:ascii="Verdana" w:hAnsi="Verdana"/>
                <w:sz w:val="18"/>
                <w:szCs w:val="18"/>
              </w:rPr>
              <w:t>Formazione sul tema dell’innovazione digitale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Default="000D3DD2" w:rsidP="0022203B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Default="000D3DD2" w:rsidP="0022203B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4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snapToGrid w:val="0"/>
              <w:rPr>
                <w:rFonts w:ascii="Verdana" w:hAnsi="Verdana"/>
              </w:rPr>
            </w:pPr>
          </w:p>
        </w:tc>
      </w:tr>
      <w:tr w:rsidR="000D3DD2" w:rsidTr="0022203B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Default="000D3DD2" w:rsidP="0022203B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snapToGrid w:val="0"/>
              <w:rPr>
                <w:rFonts w:ascii="Verdana" w:hAnsi="Verdana"/>
              </w:rPr>
            </w:pPr>
          </w:p>
        </w:tc>
      </w:tr>
      <w:tr w:rsidR="000D3DD2" w:rsidTr="0022203B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Default="000D3DD2" w:rsidP="0022203B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snapToGrid w:val="0"/>
              <w:rPr>
                <w:rFonts w:ascii="Verdana" w:hAnsi="Verdana"/>
              </w:rPr>
            </w:pPr>
          </w:p>
        </w:tc>
      </w:tr>
      <w:tr w:rsidR="000D3DD2" w:rsidTr="0022203B">
        <w:trPr>
          <w:trHeight w:val="524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rPr>
                <w:rFonts w:ascii="Verdana" w:hAnsi="Verdana"/>
                <w:bCs/>
              </w:rPr>
            </w:pPr>
          </w:p>
          <w:p w:rsidR="000D3DD2" w:rsidRPr="00145285" w:rsidRDefault="000D3DD2" w:rsidP="0022203B">
            <w:pPr>
              <w:jc w:val="center"/>
              <w:rPr>
                <w:rFonts w:ascii="Verdana" w:hAnsi="Verdana"/>
                <w:bCs/>
                <w:u w:val="single"/>
              </w:rPr>
            </w:pPr>
            <w:r>
              <w:rPr>
                <w:rFonts w:ascii="Verdana" w:hAnsi="Verdana"/>
                <w:bCs/>
              </w:rPr>
              <w:t xml:space="preserve">B. </w:t>
            </w:r>
            <w:r w:rsidRPr="00145285">
              <w:rPr>
                <w:rFonts w:ascii="Verdana" w:hAnsi="Verdana"/>
                <w:bCs/>
              </w:rPr>
              <w:t>Esperienze</w:t>
            </w:r>
            <w:r>
              <w:rPr>
                <w:rFonts w:ascii="Verdana" w:hAnsi="Verdana"/>
                <w:bCs/>
              </w:rPr>
              <w:t xml:space="preserve"> </w:t>
            </w:r>
            <w:r w:rsidRPr="00FD79B7">
              <w:rPr>
                <w:rFonts w:ascii="Verdana" w:hAnsi="Verdana"/>
                <w:bCs/>
              </w:rPr>
              <w:t>professionali</w:t>
            </w:r>
          </w:p>
          <w:p w:rsidR="000D3DD2" w:rsidRPr="00145285" w:rsidRDefault="000D3DD2" w:rsidP="0022203B">
            <w:pPr>
              <w:rPr>
                <w:rFonts w:ascii="Verdana" w:hAnsi="Verdana"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snapToGrid w:val="0"/>
              <w:rPr>
                <w:rFonts w:ascii="Verdana" w:hAnsi="Verdana"/>
              </w:rPr>
            </w:pPr>
          </w:p>
        </w:tc>
      </w:tr>
      <w:tr w:rsidR="000D3DD2" w:rsidTr="0022203B"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3DD2" w:rsidRPr="00FD79B7" w:rsidRDefault="000D3DD2" w:rsidP="0022203B">
            <w:pPr>
              <w:rPr>
                <w:rFonts w:ascii="Verdana" w:hAnsi="Verdana"/>
                <w:b/>
                <w:sz w:val="18"/>
                <w:szCs w:val="18"/>
              </w:rPr>
            </w:pPr>
            <w:r w:rsidRPr="00C71651">
              <w:rPr>
                <w:rFonts w:ascii="Verdana" w:hAnsi="Verdana"/>
                <w:sz w:val="18"/>
                <w:szCs w:val="18"/>
              </w:rPr>
              <w:t xml:space="preserve">Incarico con funzioni di coordinamento e </w:t>
            </w:r>
            <w:r w:rsidRPr="003B5993">
              <w:rPr>
                <w:rFonts w:ascii="Verdana" w:hAnsi="Verdana"/>
                <w:sz w:val="18"/>
                <w:szCs w:val="18"/>
              </w:rPr>
              <w:t>organizzative</w:t>
            </w:r>
            <w:r>
              <w:rPr>
                <w:rFonts w:ascii="Verdana" w:hAnsi="Verdana"/>
                <w:sz w:val="18"/>
                <w:szCs w:val="18"/>
              </w:rPr>
              <w:t xml:space="preserve"> di classe,</w:t>
            </w:r>
            <w:r w:rsidRPr="003B5993">
              <w:rPr>
                <w:rFonts w:ascii="Verdana" w:hAnsi="Verdana"/>
                <w:sz w:val="18"/>
                <w:szCs w:val="18"/>
              </w:rPr>
              <w:t xml:space="preserve"> di plesso o di istituto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3DD2" w:rsidRPr="00302C29" w:rsidRDefault="000D3DD2" w:rsidP="0022203B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</w:t>
            </w: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3DD2" w:rsidRPr="00302C29" w:rsidRDefault="000D3DD2" w:rsidP="0022203B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6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snapToGrid w:val="0"/>
              <w:rPr>
                <w:rFonts w:ascii="Verdana" w:hAnsi="Verdana"/>
              </w:rPr>
            </w:pPr>
          </w:p>
        </w:tc>
      </w:tr>
      <w:tr w:rsidR="000D3DD2" w:rsidTr="0022203B">
        <w:trPr>
          <w:trHeight w:val="41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Pr="00302C29" w:rsidRDefault="000D3DD2" w:rsidP="0022203B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snapToGrid w:val="0"/>
              <w:rPr>
                <w:rFonts w:ascii="Verdana" w:hAnsi="Verdana"/>
              </w:rPr>
            </w:pPr>
          </w:p>
        </w:tc>
      </w:tr>
      <w:tr w:rsidR="000D3DD2" w:rsidTr="0022203B">
        <w:trPr>
          <w:trHeight w:val="421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Pr="00302C29" w:rsidRDefault="000D3DD2" w:rsidP="0022203B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snapToGrid w:val="0"/>
              <w:rPr>
                <w:rFonts w:ascii="Verdana" w:hAnsi="Verdana"/>
              </w:rPr>
            </w:pPr>
          </w:p>
        </w:tc>
      </w:tr>
      <w:tr w:rsidR="000D3DD2" w:rsidTr="0022203B">
        <w:trPr>
          <w:trHeight w:val="421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Pr="00302C29" w:rsidRDefault="000D3DD2" w:rsidP="0022203B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3.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snapToGrid w:val="0"/>
              <w:rPr>
                <w:rFonts w:ascii="Verdana" w:hAnsi="Verdana"/>
              </w:rPr>
            </w:pPr>
          </w:p>
        </w:tc>
      </w:tr>
      <w:tr w:rsidR="000D3DD2" w:rsidTr="0022203B">
        <w:trPr>
          <w:trHeight w:val="421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Default="000D3DD2" w:rsidP="0022203B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snapToGrid w:val="0"/>
              <w:rPr>
                <w:rFonts w:ascii="Verdana" w:hAnsi="Verdana"/>
              </w:rPr>
            </w:pPr>
          </w:p>
        </w:tc>
      </w:tr>
      <w:tr w:rsidR="000D3DD2" w:rsidTr="0022203B">
        <w:trPr>
          <w:trHeight w:val="421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Default="000D3DD2" w:rsidP="0022203B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snapToGrid w:val="0"/>
              <w:rPr>
                <w:rFonts w:ascii="Verdana" w:hAnsi="Verdana"/>
              </w:rPr>
            </w:pPr>
          </w:p>
        </w:tc>
      </w:tr>
      <w:tr w:rsidR="000D3DD2" w:rsidTr="0022203B">
        <w:trPr>
          <w:trHeight w:val="41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D3DD2" w:rsidRPr="00302C29" w:rsidRDefault="000D3DD2" w:rsidP="0022203B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C71651">
              <w:rPr>
                <w:rFonts w:ascii="Verdana" w:hAnsi="Verdana"/>
                <w:sz w:val="18"/>
                <w:szCs w:val="18"/>
              </w:rPr>
              <w:t xml:space="preserve">Pregresse esperienze di </w:t>
            </w:r>
            <w:r>
              <w:rPr>
                <w:rFonts w:ascii="Verdana" w:hAnsi="Verdana"/>
                <w:sz w:val="18"/>
                <w:szCs w:val="18"/>
              </w:rPr>
              <w:t>coordinamento di progetti didattici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Pr="00302C29" w:rsidRDefault="000D3DD2" w:rsidP="0022203B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</w:t>
            </w: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Pr="00302C29" w:rsidRDefault="000D3DD2" w:rsidP="0022203B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5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rPr>
                <w:rFonts w:ascii="Verdana" w:hAnsi="Verdana"/>
              </w:rPr>
            </w:pPr>
          </w:p>
        </w:tc>
      </w:tr>
      <w:tr w:rsidR="000D3DD2" w:rsidTr="0022203B">
        <w:trPr>
          <w:trHeight w:val="41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Pr="00302C29" w:rsidRDefault="000D3DD2" w:rsidP="0022203B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rPr>
                <w:rFonts w:ascii="Verdana" w:hAnsi="Verdana"/>
              </w:rPr>
            </w:pPr>
          </w:p>
        </w:tc>
      </w:tr>
      <w:tr w:rsidR="000D3DD2" w:rsidTr="0022203B">
        <w:trPr>
          <w:trHeight w:val="41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Default="000D3DD2" w:rsidP="0022203B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rPr>
                <w:rFonts w:ascii="Verdana" w:hAnsi="Verdana"/>
              </w:rPr>
            </w:pPr>
          </w:p>
        </w:tc>
      </w:tr>
      <w:tr w:rsidR="000D3DD2" w:rsidTr="0022203B">
        <w:trPr>
          <w:trHeight w:val="41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Default="000D3DD2" w:rsidP="0022203B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Anni di e</w:t>
            </w:r>
            <w:r w:rsidRPr="00C71651">
              <w:rPr>
                <w:rFonts w:ascii="Verdana" w:hAnsi="Verdana"/>
                <w:sz w:val="18"/>
                <w:szCs w:val="18"/>
              </w:rPr>
              <w:t>sperienz</w:t>
            </w:r>
            <w:r>
              <w:rPr>
                <w:rFonts w:ascii="Verdana" w:hAnsi="Verdana"/>
                <w:sz w:val="18"/>
                <w:szCs w:val="18"/>
              </w:rPr>
              <w:t xml:space="preserve">a nell’insegnamento </w:t>
            </w:r>
            <w:r w:rsidRPr="00C71651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Default="000D3DD2" w:rsidP="0022203B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</w:t>
            </w: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Default="000D3DD2" w:rsidP="0022203B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2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rPr>
                <w:rFonts w:ascii="Verdana" w:hAnsi="Verdana"/>
              </w:rPr>
            </w:pPr>
          </w:p>
        </w:tc>
      </w:tr>
      <w:tr w:rsidR="000D3DD2" w:rsidTr="0022203B">
        <w:trPr>
          <w:trHeight w:val="41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Pr="00C71651" w:rsidRDefault="000D3DD2" w:rsidP="0022203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Pr="00302C29" w:rsidRDefault="000D3DD2" w:rsidP="0022203B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Default="000D3DD2" w:rsidP="0022203B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rPr>
                <w:rFonts w:ascii="Verdana" w:hAnsi="Verdana"/>
              </w:rPr>
            </w:pPr>
          </w:p>
        </w:tc>
      </w:tr>
      <w:tr w:rsidR="000D3DD2" w:rsidTr="0022203B">
        <w:trPr>
          <w:trHeight w:val="41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Pr="00C71651" w:rsidRDefault="000D3DD2" w:rsidP="0022203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Pr="00302C29" w:rsidRDefault="000D3DD2" w:rsidP="0022203B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Default="000D3DD2" w:rsidP="0022203B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rPr>
                <w:rFonts w:ascii="Verdana" w:hAnsi="Verdana"/>
              </w:rPr>
            </w:pPr>
          </w:p>
        </w:tc>
      </w:tr>
      <w:tr w:rsidR="000D3DD2" w:rsidTr="0022203B">
        <w:trPr>
          <w:trHeight w:val="41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Pr="00C71651" w:rsidRDefault="000D3DD2" w:rsidP="0022203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Pr="00302C29" w:rsidRDefault="000D3DD2" w:rsidP="0022203B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Default="000D3DD2" w:rsidP="0022203B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rPr>
                <w:rFonts w:ascii="Verdana" w:hAnsi="Verdana"/>
              </w:rPr>
            </w:pPr>
          </w:p>
        </w:tc>
      </w:tr>
      <w:tr w:rsidR="000D3DD2" w:rsidTr="0022203B">
        <w:trPr>
          <w:trHeight w:val="41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Pr="00C71651" w:rsidRDefault="000D3DD2" w:rsidP="0022203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Pr="00302C29" w:rsidRDefault="000D3DD2" w:rsidP="0022203B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Default="000D3DD2" w:rsidP="0022203B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rPr>
                <w:rFonts w:ascii="Verdana" w:hAnsi="Verdana"/>
              </w:rPr>
            </w:pPr>
          </w:p>
        </w:tc>
      </w:tr>
      <w:tr w:rsidR="000D3DD2" w:rsidTr="0022203B">
        <w:trPr>
          <w:trHeight w:val="41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Pr="00C71651" w:rsidRDefault="000D3DD2" w:rsidP="0022203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Pr="00302C29" w:rsidRDefault="000D3DD2" w:rsidP="0022203B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D3DD2" w:rsidRDefault="000D3DD2" w:rsidP="0022203B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rPr>
                <w:rFonts w:ascii="Verdana" w:hAnsi="Verdana"/>
              </w:rPr>
            </w:pPr>
          </w:p>
        </w:tc>
      </w:tr>
      <w:tr w:rsidR="000D3DD2" w:rsidTr="0022203B">
        <w:trPr>
          <w:trHeight w:val="237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rPr>
                <w:rFonts w:ascii="Verdana" w:hAnsi="Verdana"/>
                <w:b/>
              </w:rPr>
            </w:pPr>
            <w:r w:rsidRPr="00145285">
              <w:rPr>
                <w:rFonts w:ascii="Verdana" w:hAnsi="Verdana"/>
                <w:b/>
              </w:rPr>
              <w:t xml:space="preserve">TOTALE </w:t>
            </w:r>
            <w:r>
              <w:rPr>
                <w:rFonts w:ascii="Verdana" w:hAnsi="Verdana"/>
                <w:b/>
              </w:rPr>
              <w:t>PUNTI –</w:t>
            </w:r>
            <w:r w:rsidRPr="00145285">
              <w:rPr>
                <w:rFonts w:ascii="Verdana" w:hAnsi="Verdana"/>
                <w:b/>
              </w:rPr>
              <w:t xml:space="preserve"> </w:t>
            </w:r>
            <w:r>
              <w:rPr>
                <w:rFonts w:ascii="Verdana" w:hAnsi="Verdana"/>
                <w:b/>
              </w:rPr>
              <w:t>Max 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DD2" w:rsidRPr="00145285" w:rsidRDefault="000D3DD2" w:rsidP="0022203B">
            <w:pPr>
              <w:snapToGrid w:val="0"/>
              <w:rPr>
                <w:rFonts w:ascii="Verdana" w:hAnsi="Verdana"/>
              </w:rPr>
            </w:pPr>
          </w:p>
        </w:tc>
      </w:tr>
    </w:tbl>
    <w:p w:rsidR="00DC0B45" w:rsidRPr="00DC0B45" w:rsidRDefault="00DC0B45" w:rsidP="003E5B49">
      <w:pPr>
        <w:rPr>
          <w:rFonts w:ascii="Verdana" w:hAnsi="Verdana"/>
          <w:bCs/>
          <w:u w:val="single"/>
        </w:rPr>
      </w:pPr>
    </w:p>
    <w:p w:rsidR="00D70B47" w:rsidRDefault="00D70B47" w:rsidP="00D70B47">
      <w:pPr>
        <w:ind w:right="-285"/>
        <w:jc w:val="both"/>
        <w:rPr>
          <w:rFonts w:ascii="Verdana" w:hAnsi="Verdana"/>
          <w:sz w:val="18"/>
          <w:szCs w:val="18"/>
        </w:rPr>
      </w:pPr>
    </w:p>
    <w:p w:rsidR="006A23D4" w:rsidRPr="00D70B47" w:rsidRDefault="00D70B47" w:rsidP="00D70B47">
      <w:pPr>
        <w:ind w:right="-285"/>
        <w:jc w:val="both"/>
        <w:rPr>
          <w:rFonts w:ascii="Verdana" w:hAnsi="Verdana"/>
          <w:sz w:val="18"/>
          <w:szCs w:val="18"/>
        </w:rPr>
      </w:pPr>
      <w:r w:rsidRPr="00D70B47">
        <w:rPr>
          <w:rFonts w:ascii="Verdana" w:hAnsi="Verdana"/>
          <w:sz w:val="18"/>
          <w:szCs w:val="18"/>
        </w:rPr>
        <w:t>Data ___________________</w:t>
      </w:r>
      <w:r w:rsidRPr="00D70B47">
        <w:rPr>
          <w:rFonts w:ascii="Verdana" w:hAnsi="Verdana"/>
          <w:sz w:val="18"/>
          <w:szCs w:val="18"/>
        </w:rPr>
        <w:tab/>
      </w:r>
      <w:r w:rsidRPr="00D70B47">
        <w:rPr>
          <w:rFonts w:ascii="Verdana" w:hAnsi="Verdana"/>
          <w:sz w:val="18"/>
          <w:szCs w:val="18"/>
        </w:rPr>
        <w:tab/>
      </w:r>
      <w:r w:rsidRPr="00D70B47">
        <w:rPr>
          <w:rFonts w:ascii="Verdana" w:hAnsi="Verdana"/>
          <w:sz w:val="18"/>
          <w:szCs w:val="18"/>
        </w:rPr>
        <w:tab/>
      </w:r>
      <w:r w:rsidRPr="00D70B47">
        <w:rPr>
          <w:rFonts w:ascii="Verdana" w:hAnsi="Verdana"/>
          <w:sz w:val="18"/>
          <w:szCs w:val="18"/>
        </w:rPr>
        <w:tab/>
      </w:r>
      <w:r w:rsidRPr="00D70B47">
        <w:rPr>
          <w:rFonts w:ascii="Verdana" w:hAnsi="Verdana"/>
          <w:sz w:val="18"/>
          <w:szCs w:val="18"/>
        </w:rPr>
        <w:tab/>
        <w:t>Firma_______________________________</w:t>
      </w:r>
    </w:p>
    <w:sectPr w:rsidR="006A23D4" w:rsidRPr="00D70B47" w:rsidSect="004F7E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867" w:right="1134" w:bottom="1134" w:left="993" w:header="567" w:footer="87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6137" w:rsidRDefault="00F16137">
      <w:r>
        <w:separator/>
      </w:r>
    </w:p>
  </w:endnote>
  <w:endnote w:type="continuationSeparator" w:id="0">
    <w:p w:rsidR="00F16137" w:rsidRDefault="00F16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6A199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77A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F77A9" w:rsidRDefault="00AF77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>
    <w:pPr>
      <w:pStyle w:val="Pidipagina"/>
      <w:framePr w:wrap="around" w:vAnchor="text" w:hAnchor="margin" w:xAlign="center" w:y="1"/>
      <w:rPr>
        <w:rStyle w:val="Numeropagina"/>
      </w:rPr>
    </w:pPr>
  </w:p>
  <w:p w:rsidR="00D70B47" w:rsidRPr="00D70B47" w:rsidRDefault="002720CE" w:rsidP="00D70B47">
    <w:pPr>
      <w:pStyle w:val="Pidipagina"/>
      <w:jc w:val="right"/>
      <w:rPr>
        <w:sz w:val="14"/>
        <w:szCs w:val="14"/>
      </w:rPr>
    </w:pPr>
    <w:bookmarkStart w:id="0" w:name="_GoBack"/>
    <w:r>
      <w:rPr>
        <w:noProof/>
      </w:rPr>
      <w:drawing>
        <wp:anchor distT="0" distB="0" distL="0" distR="0" simplePos="0" relativeHeight="251659264" behindDoc="1" locked="0" layoutInCell="1" hidden="0" allowOverlap="1" wp14:anchorId="5604985E" wp14:editId="095629CA">
          <wp:simplePos x="0" y="0"/>
          <wp:positionH relativeFrom="column">
            <wp:posOffset>-400050</wp:posOffset>
          </wp:positionH>
          <wp:positionV relativeFrom="paragraph">
            <wp:posOffset>0</wp:posOffset>
          </wp:positionV>
          <wp:extent cx="7200265" cy="407670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35039"/>
                  <a:stretch>
                    <a:fillRect/>
                  </a:stretch>
                </pic:blipFill>
                <pic:spPr>
                  <a:xfrm>
                    <a:off x="0" y="0"/>
                    <a:ext cx="7200265" cy="4076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0CE" w:rsidRDefault="002720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6137" w:rsidRDefault="00F16137">
      <w:r>
        <w:separator/>
      </w:r>
    </w:p>
  </w:footnote>
  <w:footnote w:type="continuationSeparator" w:id="0">
    <w:p w:rsidR="00F16137" w:rsidRDefault="00F16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0CE" w:rsidRDefault="002720C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0CE" w:rsidRDefault="002720C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0CE" w:rsidRDefault="002720C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6F1049F"/>
    <w:multiLevelType w:val="hybridMultilevel"/>
    <w:tmpl w:val="6A8C1958"/>
    <w:lvl w:ilvl="0" w:tplc="420E64B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B556F9F"/>
    <w:multiLevelType w:val="hybridMultilevel"/>
    <w:tmpl w:val="CF686E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FC4F4D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A2E02"/>
    <w:multiLevelType w:val="hybridMultilevel"/>
    <w:tmpl w:val="8028E3F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Marlett" w:hAnsi="Marlett" w:hint="default"/>
      </w:rPr>
    </w:lvl>
  </w:abstractNum>
  <w:abstractNum w:abstractNumId="9" w15:restartNumberingAfterBreak="0">
    <w:nsid w:val="20895444"/>
    <w:multiLevelType w:val="multilevel"/>
    <w:tmpl w:val="E3F6CF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10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E0856"/>
    <w:multiLevelType w:val="hybridMultilevel"/>
    <w:tmpl w:val="24F6367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E73AE"/>
    <w:multiLevelType w:val="hybridMultilevel"/>
    <w:tmpl w:val="CF52FFB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0618E"/>
    <w:multiLevelType w:val="hybridMultilevel"/>
    <w:tmpl w:val="2722CEF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7B490F"/>
    <w:multiLevelType w:val="hybridMultilevel"/>
    <w:tmpl w:val="16ECDE22"/>
    <w:lvl w:ilvl="0" w:tplc="2E7CD03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740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024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23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92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76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60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40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728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012" w:hanging="284"/>
      </w:pPr>
      <w:rPr>
        <w:rFonts w:hint="default"/>
      </w:rPr>
    </w:lvl>
  </w:abstractNum>
  <w:abstractNum w:abstractNumId="17" w15:restartNumberingAfterBreak="0">
    <w:nsid w:val="4FFA7D17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5418F"/>
    <w:multiLevelType w:val="hybridMultilevel"/>
    <w:tmpl w:val="612081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1"/>
  </w:num>
  <w:num w:numId="5">
    <w:abstractNumId w:val="2"/>
  </w:num>
  <w:num w:numId="6">
    <w:abstractNumId w:val="10"/>
  </w:num>
  <w:num w:numId="7">
    <w:abstractNumId w:val="6"/>
  </w:num>
  <w:num w:numId="8">
    <w:abstractNumId w:val="18"/>
  </w:num>
  <w:num w:numId="9">
    <w:abstractNumId w:val="4"/>
  </w:num>
  <w:num w:numId="10">
    <w:abstractNumId w:val="9"/>
  </w:num>
  <w:num w:numId="11">
    <w:abstractNumId w:val="17"/>
  </w:num>
  <w:num w:numId="12">
    <w:abstractNumId w:val="14"/>
  </w:num>
  <w:num w:numId="13">
    <w:abstractNumId w:val="7"/>
  </w:num>
  <w:num w:numId="14">
    <w:abstractNumId w:val="11"/>
  </w:num>
  <w:num w:numId="15">
    <w:abstractNumId w:val="15"/>
  </w:num>
  <w:num w:numId="16">
    <w:abstractNumId w:val="5"/>
  </w:num>
  <w:num w:numId="17">
    <w:abstractNumId w:val="8"/>
  </w:num>
  <w:num w:numId="18">
    <w:abstractNumId w:val="1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206B"/>
    <w:rsid w:val="0000798E"/>
    <w:rsid w:val="00010D73"/>
    <w:rsid w:val="0001314D"/>
    <w:rsid w:val="0001443F"/>
    <w:rsid w:val="00016658"/>
    <w:rsid w:val="00021EB3"/>
    <w:rsid w:val="0003018C"/>
    <w:rsid w:val="000309DF"/>
    <w:rsid w:val="000371CE"/>
    <w:rsid w:val="0004042C"/>
    <w:rsid w:val="000423C6"/>
    <w:rsid w:val="000428C9"/>
    <w:rsid w:val="00042A36"/>
    <w:rsid w:val="00046B4A"/>
    <w:rsid w:val="00047934"/>
    <w:rsid w:val="0005084A"/>
    <w:rsid w:val="00051E72"/>
    <w:rsid w:val="000534AD"/>
    <w:rsid w:val="000539ED"/>
    <w:rsid w:val="000564C9"/>
    <w:rsid w:val="00056833"/>
    <w:rsid w:val="00062E4A"/>
    <w:rsid w:val="000670A5"/>
    <w:rsid w:val="000736AB"/>
    <w:rsid w:val="00081BCB"/>
    <w:rsid w:val="000A19BA"/>
    <w:rsid w:val="000A74CB"/>
    <w:rsid w:val="000B12C5"/>
    <w:rsid w:val="000B480F"/>
    <w:rsid w:val="000B6C44"/>
    <w:rsid w:val="000C0039"/>
    <w:rsid w:val="000C0E06"/>
    <w:rsid w:val="000C11ED"/>
    <w:rsid w:val="000C7368"/>
    <w:rsid w:val="000D17AF"/>
    <w:rsid w:val="000D1AFB"/>
    <w:rsid w:val="000D3DD2"/>
    <w:rsid w:val="000D5BE5"/>
    <w:rsid w:val="000E1E4D"/>
    <w:rsid w:val="000E215C"/>
    <w:rsid w:val="000E4633"/>
    <w:rsid w:val="000F0CA0"/>
    <w:rsid w:val="000F2156"/>
    <w:rsid w:val="000F258A"/>
    <w:rsid w:val="000F4D89"/>
    <w:rsid w:val="000F5E3D"/>
    <w:rsid w:val="000F7F3B"/>
    <w:rsid w:val="00100384"/>
    <w:rsid w:val="001019E5"/>
    <w:rsid w:val="00104CEA"/>
    <w:rsid w:val="0011060E"/>
    <w:rsid w:val="00112288"/>
    <w:rsid w:val="00112BBD"/>
    <w:rsid w:val="0012335E"/>
    <w:rsid w:val="00131078"/>
    <w:rsid w:val="001335C6"/>
    <w:rsid w:val="00133C52"/>
    <w:rsid w:val="00135167"/>
    <w:rsid w:val="001352AB"/>
    <w:rsid w:val="00140B98"/>
    <w:rsid w:val="00145285"/>
    <w:rsid w:val="001508F3"/>
    <w:rsid w:val="00154938"/>
    <w:rsid w:val="00154F0E"/>
    <w:rsid w:val="00160EA8"/>
    <w:rsid w:val="00164BD8"/>
    <w:rsid w:val="00166AF8"/>
    <w:rsid w:val="00167C80"/>
    <w:rsid w:val="001702CA"/>
    <w:rsid w:val="00174486"/>
    <w:rsid w:val="00174541"/>
    <w:rsid w:val="00175FFB"/>
    <w:rsid w:val="0018000D"/>
    <w:rsid w:val="00182723"/>
    <w:rsid w:val="001859A1"/>
    <w:rsid w:val="0018773E"/>
    <w:rsid w:val="00194FAC"/>
    <w:rsid w:val="001A5909"/>
    <w:rsid w:val="001A6378"/>
    <w:rsid w:val="001B1257"/>
    <w:rsid w:val="001B1415"/>
    <w:rsid w:val="001B3F44"/>
    <w:rsid w:val="001B484F"/>
    <w:rsid w:val="001C0302"/>
    <w:rsid w:val="001C0BE8"/>
    <w:rsid w:val="001C3505"/>
    <w:rsid w:val="001C6C49"/>
    <w:rsid w:val="001D4B64"/>
    <w:rsid w:val="001D6B50"/>
    <w:rsid w:val="001D73F3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22A56"/>
    <w:rsid w:val="00224783"/>
    <w:rsid w:val="002247FE"/>
    <w:rsid w:val="00225146"/>
    <w:rsid w:val="00226CB3"/>
    <w:rsid w:val="0023285D"/>
    <w:rsid w:val="00240337"/>
    <w:rsid w:val="0024391D"/>
    <w:rsid w:val="0025352F"/>
    <w:rsid w:val="002539BB"/>
    <w:rsid w:val="0026467A"/>
    <w:rsid w:val="00265864"/>
    <w:rsid w:val="002708A6"/>
    <w:rsid w:val="002720CE"/>
    <w:rsid w:val="00282A21"/>
    <w:rsid w:val="00283C00"/>
    <w:rsid w:val="002860BF"/>
    <w:rsid w:val="00286C40"/>
    <w:rsid w:val="002943C2"/>
    <w:rsid w:val="002A55ED"/>
    <w:rsid w:val="002A6748"/>
    <w:rsid w:val="002B0440"/>
    <w:rsid w:val="002B206B"/>
    <w:rsid w:val="002B3171"/>
    <w:rsid w:val="002B684C"/>
    <w:rsid w:val="002C1C92"/>
    <w:rsid w:val="002C1E86"/>
    <w:rsid w:val="002D472B"/>
    <w:rsid w:val="002E1891"/>
    <w:rsid w:val="002E5DB6"/>
    <w:rsid w:val="002E6215"/>
    <w:rsid w:val="002E74FC"/>
    <w:rsid w:val="002F66C4"/>
    <w:rsid w:val="00300F45"/>
    <w:rsid w:val="00302C29"/>
    <w:rsid w:val="00304B62"/>
    <w:rsid w:val="00305832"/>
    <w:rsid w:val="0030701D"/>
    <w:rsid w:val="003216D4"/>
    <w:rsid w:val="003329A2"/>
    <w:rsid w:val="00336F0F"/>
    <w:rsid w:val="00337065"/>
    <w:rsid w:val="003469AB"/>
    <w:rsid w:val="00347262"/>
    <w:rsid w:val="0035081B"/>
    <w:rsid w:val="00351652"/>
    <w:rsid w:val="003547E1"/>
    <w:rsid w:val="00355615"/>
    <w:rsid w:val="0035659B"/>
    <w:rsid w:val="00363B1F"/>
    <w:rsid w:val="0036522E"/>
    <w:rsid w:val="00367396"/>
    <w:rsid w:val="003726C9"/>
    <w:rsid w:val="00374926"/>
    <w:rsid w:val="00380B8B"/>
    <w:rsid w:val="00382EC8"/>
    <w:rsid w:val="00383ADD"/>
    <w:rsid w:val="003919B9"/>
    <w:rsid w:val="00392E1C"/>
    <w:rsid w:val="00395933"/>
    <w:rsid w:val="003A007F"/>
    <w:rsid w:val="003A01DE"/>
    <w:rsid w:val="003B79E2"/>
    <w:rsid w:val="003C0DE3"/>
    <w:rsid w:val="003E18F4"/>
    <w:rsid w:val="003E2DA4"/>
    <w:rsid w:val="003E2E35"/>
    <w:rsid w:val="003E3533"/>
    <w:rsid w:val="003E5B49"/>
    <w:rsid w:val="003E5C47"/>
    <w:rsid w:val="003F5439"/>
    <w:rsid w:val="003F5951"/>
    <w:rsid w:val="00405A79"/>
    <w:rsid w:val="004076E9"/>
    <w:rsid w:val="00413000"/>
    <w:rsid w:val="00414813"/>
    <w:rsid w:val="00416DC1"/>
    <w:rsid w:val="00423F7B"/>
    <w:rsid w:val="00425F16"/>
    <w:rsid w:val="00430C48"/>
    <w:rsid w:val="00433CB5"/>
    <w:rsid w:val="0044224C"/>
    <w:rsid w:val="0044228B"/>
    <w:rsid w:val="00443639"/>
    <w:rsid w:val="00446355"/>
    <w:rsid w:val="0044774A"/>
    <w:rsid w:val="004521A8"/>
    <w:rsid w:val="004563DD"/>
    <w:rsid w:val="00462440"/>
    <w:rsid w:val="004652D3"/>
    <w:rsid w:val="004657B2"/>
    <w:rsid w:val="004722C2"/>
    <w:rsid w:val="00484CE2"/>
    <w:rsid w:val="00485D17"/>
    <w:rsid w:val="004914CB"/>
    <w:rsid w:val="004967FF"/>
    <w:rsid w:val="00497126"/>
    <w:rsid w:val="00497369"/>
    <w:rsid w:val="004A5D71"/>
    <w:rsid w:val="004A6A57"/>
    <w:rsid w:val="004B62EF"/>
    <w:rsid w:val="004B79DF"/>
    <w:rsid w:val="004C01A7"/>
    <w:rsid w:val="004D18E3"/>
    <w:rsid w:val="004D1C0F"/>
    <w:rsid w:val="004E105E"/>
    <w:rsid w:val="004E6955"/>
    <w:rsid w:val="004F7A83"/>
    <w:rsid w:val="004F7E83"/>
    <w:rsid w:val="00503E82"/>
    <w:rsid w:val="00504B83"/>
    <w:rsid w:val="00505644"/>
    <w:rsid w:val="00505825"/>
    <w:rsid w:val="0052020F"/>
    <w:rsid w:val="00520DBD"/>
    <w:rsid w:val="00525018"/>
    <w:rsid w:val="00526196"/>
    <w:rsid w:val="005263CD"/>
    <w:rsid w:val="0052773A"/>
    <w:rsid w:val="00535EF8"/>
    <w:rsid w:val="00547C3A"/>
    <w:rsid w:val="005505A6"/>
    <w:rsid w:val="00551462"/>
    <w:rsid w:val="005528BF"/>
    <w:rsid w:val="005540B3"/>
    <w:rsid w:val="0055517D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A7F30"/>
    <w:rsid w:val="005B65B5"/>
    <w:rsid w:val="005C77DE"/>
    <w:rsid w:val="005D742D"/>
    <w:rsid w:val="005E0503"/>
    <w:rsid w:val="005E1E0C"/>
    <w:rsid w:val="005E2288"/>
    <w:rsid w:val="005E387E"/>
    <w:rsid w:val="005E53CE"/>
    <w:rsid w:val="005E721D"/>
    <w:rsid w:val="005F2A0F"/>
    <w:rsid w:val="005F5051"/>
    <w:rsid w:val="005F72D5"/>
    <w:rsid w:val="005F76FB"/>
    <w:rsid w:val="006008A3"/>
    <w:rsid w:val="006045B0"/>
    <w:rsid w:val="00606B2E"/>
    <w:rsid w:val="00607877"/>
    <w:rsid w:val="006105EA"/>
    <w:rsid w:val="00612E55"/>
    <w:rsid w:val="00617F39"/>
    <w:rsid w:val="0062483F"/>
    <w:rsid w:val="00627A29"/>
    <w:rsid w:val="00632BF9"/>
    <w:rsid w:val="00632F5C"/>
    <w:rsid w:val="00637EE7"/>
    <w:rsid w:val="00645FD9"/>
    <w:rsid w:val="00647912"/>
    <w:rsid w:val="0065050C"/>
    <w:rsid w:val="006529FC"/>
    <w:rsid w:val="0065467C"/>
    <w:rsid w:val="00656648"/>
    <w:rsid w:val="00661E14"/>
    <w:rsid w:val="0066271B"/>
    <w:rsid w:val="006648CD"/>
    <w:rsid w:val="006761FD"/>
    <w:rsid w:val="0067699A"/>
    <w:rsid w:val="006800B2"/>
    <w:rsid w:val="0068062A"/>
    <w:rsid w:val="00683118"/>
    <w:rsid w:val="00692070"/>
    <w:rsid w:val="006A149B"/>
    <w:rsid w:val="006A199E"/>
    <w:rsid w:val="006A23D4"/>
    <w:rsid w:val="006A73FD"/>
    <w:rsid w:val="006B162F"/>
    <w:rsid w:val="006B2F2A"/>
    <w:rsid w:val="006B7D8C"/>
    <w:rsid w:val="006C0DCD"/>
    <w:rsid w:val="006C1D43"/>
    <w:rsid w:val="006C1E40"/>
    <w:rsid w:val="006C761E"/>
    <w:rsid w:val="006D04D6"/>
    <w:rsid w:val="006D415B"/>
    <w:rsid w:val="006D4AC3"/>
    <w:rsid w:val="006E0673"/>
    <w:rsid w:val="006F67D2"/>
    <w:rsid w:val="00705188"/>
    <w:rsid w:val="00706853"/>
    <w:rsid w:val="00706DD4"/>
    <w:rsid w:val="00710D1C"/>
    <w:rsid w:val="00711F6D"/>
    <w:rsid w:val="00717756"/>
    <w:rsid w:val="007202E2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676DE"/>
    <w:rsid w:val="00772936"/>
    <w:rsid w:val="00775397"/>
    <w:rsid w:val="0077662D"/>
    <w:rsid w:val="00777992"/>
    <w:rsid w:val="0079013C"/>
    <w:rsid w:val="007927F5"/>
    <w:rsid w:val="00796D2C"/>
    <w:rsid w:val="00797FB9"/>
    <w:rsid w:val="007A3EDB"/>
    <w:rsid w:val="007B3647"/>
    <w:rsid w:val="007B4259"/>
    <w:rsid w:val="007B4C06"/>
    <w:rsid w:val="007B59D8"/>
    <w:rsid w:val="007B7FA9"/>
    <w:rsid w:val="007C4C5B"/>
    <w:rsid w:val="007D011B"/>
    <w:rsid w:val="007D3843"/>
    <w:rsid w:val="007D74F4"/>
    <w:rsid w:val="007D7C11"/>
    <w:rsid w:val="007E0636"/>
    <w:rsid w:val="007E2352"/>
    <w:rsid w:val="007F17F0"/>
    <w:rsid w:val="007F24B6"/>
    <w:rsid w:val="007F3DE5"/>
    <w:rsid w:val="007F44BF"/>
    <w:rsid w:val="007F5DF0"/>
    <w:rsid w:val="007F663F"/>
    <w:rsid w:val="00801BA6"/>
    <w:rsid w:val="0081530C"/>
    <w:rsid w:val="00815D29"/>
    <w:rsid w:val="00821E49"/>
    <w:rsid w:val="00826D09"/>
    <w:rsid w:val="00826F20"/>
    <w:rsid w:val="008271EE"/>
    <w:rsid w:val="00831FA2"/>
    <w:rsid w:val="00832733"/>
    <w:rsid w:val="00835E10"/>
    <w:rsid w:val="0083680A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4365"/>
    <w:rsid w:val="00875E5A"/>
    <w:rsid w:val="008805AA"/>
    <w:rsid w:val="00881E62"/>
    <w:rsid w:val="00883FF4"/>
    <w:rsid w:val="008A1E97"/>
    <w:rsid w:val="008B1FC8"/>
    <w:rsid w:val="008B37FD"/>
    <w:rsid w:val="008B39B5"/>
    <w:rsid w:val="008B6767"/>
    <w:rsid w:val="008B67E9"/>
    <w:rsid w:val="008D1317"/>
    <w:rsid w:val="008E0DE5"/>
    <w:rsid w:val="008E59FF"/>
    <w:rsid w:val="008E66E7"/>
    <w:rsid w:val="008F28B1"/>
    <w:rsid w:val="008F3AD4"/>
    <w:rsid w:val="008F3CD8"/>
    <w:rsid w:val="008F7B5F"/>
    <w:rsid w:val="0090455C"/>
    <w:rsid w:val="00906249"/>
    <w:rsid w:val="00906BD1"/>
    <w:rsid w:val="009105E1"/>
    <w:rsid w:val="00923596"/>
    <w:rsid w:val="009246DD"/>
    <w:rsid w:val="00925A17"/>
    <w:rsid w:val="0093431C"/>
    <w:rsid w:val="009403A8"/>
    <w:rsid w:val="00941128"/>
    <w:rsid w:val="00942D93"/>
    <w:rsid w:val="009454DE"/>
    <w:rsid w:val="00947939"/>
    <w:rsid w:val="00955B20"/>
    <w:rsid w:val="00956EC5"/>
    <w:rsid w:val="00964DE6"/>
    <w:rsid w:val="009668C1"/>
    <w:rsid w:val="00971485"/>
    <w:rsid w:val="00980B3C"/>
    <w:rsid w:val="0098483C"/>
    <w:rsid w:val="00986C0E"/>
    <w:rsid w:val="00990253"/>
    <w:rsid w:val="00990DB4"/>
    <w:rsid w:val="009944D6"/>
    <w:rsid w:val="009958CB"/>
    <w:rsid w:val="009A0D66"/>
    <w:rsid w:val="009B2F7D"/>
    <w:rsid w:val="009B31B2"/>
    <w:rsid w:val="009C54FA"/>
    <w:rsid w:val="009C723F"/>
    <w:rsid w:val="009D0487"/>
    <w:rsid w:val="009D102B"/>
    <w:rsid w:val="009D22EB"/>
    <w:rsid w:val="009D42CC"/>
    <w:rsid w:val="009D7632"/>
    <w:rsid w:val="009E4AE2"/>
    <w:rsid w:val="009F0ED6"/>
    <w:rsid w:val="009F1031"/>
    <w:rsid w:val="00A023CC"/>
    <w:rsid w:val="00A11AC5"/>
    <w:rsid w:val="00A11DB1"/>
    <w:rsid w:val="00A13318"/>
    <w:rsid w:val="00A15AF4"/>
    <w:rsid w:val="00A174A1"/>
    <w:rsid w:val="00A31FDE"/>
    <w:rsid w:val="00A32674"/>
    <w:rsid w:val="00A32D87"/>
    <w:rsid w:val="00A403C5"/>
    <w:rsid w:val="00A41940"/>
    <w:rsid w:val="00A41BEA"/>
    <w:rsid w:val="00A44878"/>
    <w:rsid w:val="00A47AA5"/>
    <w:rsid w:val="00A5238C"/>
    <w:rsid w:val="00A552D6"/>
    <w:rsid w:val="00A5614F"/>
    <w:rsid w:val="00A57F54"/>
    <w:rsid w:val="00A6054A"/>
    <w:rsid w:val="00A6464D"/>
    <w:rsid w:val="00A70490"/>
    <w:rsid w:val="00A727A8"/>
    <w:rsid w:val="00A727B4"/>
    <w:rsid w:val="00A76733"/>
    <w:rsid w:val="00A90F34"/>
    <w:rsid w:val="00A91C14"/>
    <w:rsid w:val="00A93CAF"/>
    <w:rsid w:val="00AA6809"/>
    <w:rsid w:val="00AA6CCD"/>
    <w:rsid w:val="00AB16D9"/>
    <w:rsid w:val="00AB3F38"/>
    <w:rsid w:val="00AB6895"/>
    <w:rsid w:val="00AC075F"/>
    <w:rsid w:val="00AD07E7"/>
    <w:rsid w:val="00AD28CB"/>
    <w:rsid w:val="00AD540E"/>
    <w:rsid w:val="00AE6A54"/>
    <w:rsid w:val="00AF52DE"/>
    <w:rsid w:val="00AF77A9"/>
    <w:rsid w:val="00B00B0E"/>
    <w:rsid w:val="00B037E8"/>
    <w:rsid w:val="00B122F3"/>
    <w:rsid w:val="00B2311E"/>
    <w:rsid w:val="00B23FD6"/>
    <w:rsid w:val="00B2753D"/>
    <w:rsid w:val="00B31B50"/>
    <w:rsid w:val="00B325B9"/>
    <w:rsid w:val="00B33F7A"/>
    <w:rsid w:val="00B353E9"/>
    <w:rsid w:val="00B36274"/>
    <w:rsid w:val="00B419CF"/>
    <w:rsid w:val="00B50BCB"/>
    <w:rsid w:val="00B671DC"/>
    <w:rsid w:val="00B74CAE"/>
    <w:rsid w:val="00B833F2"/>
    <w:rsid w:val="00B87A3D"/>
    <w:rsid w:val="00B90CAE"/>
    <w:rsid w:val="00B92B95"/>
    <w:rsid w:val="00BA532D"/>
    <w:rsid w:val="00BB38A7"/>
    <w:rsid w:val="00BB6BE2"/>
    <w:rsid w:val="00BD0C93"/>
    <w:rsid w:val="00BD5445"/>
    <w:rsid w:val="00BE3423"/>
    <w:rsid w:val="00BE6544"/>
    <w:rsid w:val="00BF4919"/>
    <w:rsid w:val="00BF4A50"/>
    <w:rsid w:val="00C01F45"/>
    <w:rsid w:val="00C0754E"/>
    <w:rsid w:val="00C07B27"/>
    <w:rsid w:val="00C2038B"/>
    <w:rsid w:val="00C231BE"/>
    <w:rsid w:val="00C243CD"/>
    <w:rsid w:val="00C24770"/>
    <w:rsid w:val="00C25D9D"/>
    <w:rsid w:val="00C33D57"/>
    <w:rsid w:val="00C3593E"/>
    <w:rsid w:val="00C3692A"/>
    <w:rsid w:val="00C410EF"/>
    <w:rsid w:val="00C47403"/>
    <w:rsid w:val="00C475DE"/>
    <w:rsid w:val="00C572D7"/>
    <w:rsid w:val="00C61D88"/>
    <w:rsid w:val="00C728F6"/>
    <w:rsid w:val="00C72A62"/>
    <w:rsid w:val="00C85681"/>
    <w:rsid w:val="00C8759F"/>
    <w:rsid w:val="00C9734B"/>
    <w:rsid w:val="00CA3238"/>
    <w:rsid w:val="00CB54A1"/>
    <w:rsid w:val="00CB5774"/>
    <w:rsid w:val="00CB5D21"/>
    <w:rsid w:val="00CC066E"/>
    <w:rsid w:val="00CC34E5"/>
    <w:rsid w:val="00CC6D2D"/>
    <w:rsid w:val="00CC72EB"/>
    <w:rsid w:val="00CD05C5"/>
    <w:rsid w:val="00CD4229"/>
    <w:rsid w:val="00CE126E"/>
    <w:rsid w:val="00CE456E"/>
    <w:rsid w:val="00CE4761"/>
    <w:rsid w:val="00CE4CDA"/>
    <w:rsid w:val="00CF00AC"/>
    <w:rsid w:val="00CF0663"/>
    <w:rsid w:val="00CF2DCA"/>
    <w:rsid w:val="00CF5402"/>
    <w:rsid w:val="00D02160"/>
    <w:rsid w:val="00D0520A"/>
    <w:rsid w:val="00D15341"/>
    <w:rsid w:val="00D20A44"/>
    <w:rsid w:val="00D259D5"/>
    <w:rsid w:val="00D26444"/>
    <w:rsid w:val="00D3615C"/>
    <w:rsid w:val="00D4191E"/>
    <w:rsid w:val="00D4217B"/>
    <w:rsid w:val="00D4380E"/>
    <w:rsid w:val="00D5077F"/>
    <w:rsid w:val="00D566BB"/>
    <w:rsid w:val="00D572E2"/>
    <w:rsid w:val="00D6154E"/>
    <w:rsid w:val="00D646B2"/>
    <w:rsid w:val="00D70B47"/>
    <w:rsid w:val="00D71635"/>
    <w:rsid w:val="00D740F0"/>
    <w:rsid w:val="00D81C29"/>
    <w:rsid w:val="00D91878"/>
    <w:rsid w:val="00D920A3"/>
    <w:rsid w:val="00D952AB"/>
    <w:rsid w:val="00D96135"/>
    <w:rsid w:val="00D9743E"/>
    <w:rsid w:val="00D977C5"/>
    <w:rsid w:val="00DA7EDD"/>
    <w:rsid w:val="00DB215F"/>
    <w:rsid w:val="00DB29C4"/>
    <w:rsid w:val="00DB2FBF"/>
    <w:rsid w:val="00DB71F1"/>
    <w:rsid w:val="00DC08C8"/>
    <w:rsid w:val="00DC09F0"/>
    <w:rsid w:val="00DC0B45"/>
    <w:rsid w:val="00DC28F3"/>
    <w:rsid w:val="00DC3B6C"/>
    <w:rsid w:val="00DD463E"/>
    <w:rsid w:val="00DD704B"/>
    <w:rsid w:val="00DE2294"/>
    <w:rsid w:val="00DE44CF"/>
    <w:rsid w:val="00DE791F"/>
    <w:rsid w:val="00DF0084"/>
    <w:rsid w:val="00DF1727"/>
    <w:rsid w:val="00DF7B0B"/>
    <w:rsid w:val="00E0597F"/>
    <w:rsid w:val="00E06895"/>
    <w:rsid w:val="00E070EE"/>
    <w:rsid w:val="00E14FE7"/>
    <w:rsid w:val="00E15081"/>
    <w:rsid w:val="00E171B4"/>
    <w:rsid w:val="00E34AE2"/>
    <w:rsid w:val="00E34D43"/>
    <w:rsid w:val="00E37236"/>
    <w:rsid w:val="00E412EC"/>
    <w:rsid w:val="00E455B8"/>
    <w:rsid w:val="00E4706F"/>
    <w:rsid w:val="00E5247C"/>
    <w:rsid w:val="00E52688"/>
    <w:rsid w:val="00E53ADF"/>
    <w:rsid w:val="00E61183"/>
    <w:rsid w:val="00E674BE"/>
    <w:rsid w:val="00E72F8E"/>
    <w:rsid w:val="00E73B87"/>
    <w:rsid w:val="00E74814"/>
    <w:rsid w:val="00E7672F"/>
    <w:rsid w:val="00E910CA"/>
    <w:rsid w:val="00EA0230"/>
    <w:rsid w:val="00EA50F6"/>
    <w:rsid w:val="00EB0B8B"/>
    <w:rsid w:val="00EB2A39"/>
    <w:rsid w:val="00EC303F"/>
    <w:rsid w:val="00EC62E5"/>
    <w:rsid w:val="00EC7CA8"/>
    <w:rsid w:val="00ED03F7"/>
    <w:rsid w:val="00ED4A00"/>
    <w:rsid w:val="00ED65F7"/>
    <w:rsid w:val="00EE2CF3"/>
    <w:rsid w:val="00EF617D"/>
    <w:rsid w:val="00F04C4F"/>
    <w:rsid w:val="00F07F9B"/>
    <w:rsid w:val="00F12620"/>
    <w:rsid w:val="00F1445C"/>
    <w:rsid w:val="00F16137"/>
    <w:rsid w:val="00F16308"/>
    <w:rsid w:val="00F17A23"/>
    <w:rsid w:val="00F2100B"/>
    <w:rsid w:val="00F21F17"/>
    <w:rsid w:val="00F2677F"/>
    <w:rsid w:val="00F31A9A"/>
    <w:rsid w:val="00F33527"/>
    <w:rsid w:val="00F35E5A"/>
    <w:rsid w:val="00F37F90"/>
    <w:rsid w:val="00F4020B"/>
    <w:rsid w:val="00F43473"/>
    <w:rsid w:val="00F466DB"/>
    <w:rsid w:val="00F47546"/>
    <w:rsid w:val="00F52FF5"/>
    <w:rsid w:val="00F61409"/>
    <w:rsid w:val="00F645F8"/>
    <w:rsid w:val="00F67E91"/>
    <w:rsid w:val="00F70B40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4A7C"/>
    <w:rsid w:val="00FC5A91"/>
    <w:rsid w:val="00FC70BB"/>
    <w:rsid w:val="00FC7FCD"/>
    <w:rsid w:val="00FD22B9"/>
    <w:rsid w:val="00FD4C5B"/>
    <w:rsid w:val="00FD6CF1"/>
    <w:rsid w:val="00FD79B7"/>
    <w:rsid w:val="00FE1FB6"/>
    <w:rsid w:val="00FE5AE3"/>
    <w:rsid w:val="00FF2FBA"/>
    <w:rsid w:val="00FF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BE94B97A-191B-4DCF-90FD-720E2A625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qFormat/>
    <w:rsid w:val="006800B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6800B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6800B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rsid w:val="006800B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rsid w:val="006800B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6800B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rsid w:val="006800B2"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6800B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rsid w:val="006800B2"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6800B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800B2"/>
  </w:style>
  <w:style w:type="character" w:styleId="Collegamentoipertestuale">
    <w:name w:val="Hyperlink"/>
    <w:rsid w:val="006800B2"/>
    <w:rPr>
      <w:color w:val="0000FF"/>
      <w:u w:val="single"/>
    </w:rPr>
  </w:style>
  <w:style w:type="paragraph" w:customStyle="1" w:styleId="Corpodeltesto1">
    <w:name w:val="Corpo del testo1"/>
    <w:basedOn w:val="Normale"/>
    <w:rsid w:val="006800B2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  <w:rsid w:val="006800B2"/>
  </w:style>
  <w:style w:type="character" w:styleId="Rimandonotaapidipagina">
    <w:name w:val="footnote reference"/>
    <w:semiHidden/>
    <w:rsid w:val="006800B2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rsid w:val="006800B2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character" w:customStyle="1" w:styleId="h3">
    <w:name w:val="h3"/>
    <w:basedOn w:val="Carpredefinitoparagrafo"/>
    <w:rsid w:val="00F67E91"/>
  </w:style>
  <w:style w:type="paragraph" w:customStyle="1" w:styleId="Comma">
    <w:name w:val="Comma"/>
    <w:basedOn w:val="Paragrafoelenco"/>
    <w:link w:val="CommaCarattere"/>
    <w:qFormat/>
    <w:rsid w:val="00FD79B7"/>
    <w:pPr>
      <w:numPr>
        <w:numId w:val="19"/>
      </w:numPr>
      <w:spacing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D79B7"/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7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32CD60-EC2B-4530-9C73-A7B3C41D7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ITIS RIGHI</Company>
  <LinksUpToDate>false</LinksUpToDate>
  <CharactersWithSpaces>891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utente</cp:lastModifiedBy>
  <cp:revision>3</cp:revision>
  <cp:lastPrinted>2018-01-15T11:37:00Z</cp:lastPrinted>
  <dcterms:created xsi:type="dcterms:W3CDTF">2023-06-02T08:34:00Z</dcterms:created>
  <dcterms:modified xsi:type="dcterms:W3CDTF">2023-06-06T10:42:00Z</dcterms:modified>
</cp:coreProperties>
</file>